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6F4024AC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41D9E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EC57683" w14:textId="77777777" w:rsidR="00741D9E" w:rsidRDefault="00741D9E" w:rsidP="00741D9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1 647R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Świerkowa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079609" w14:textId="28607381" w:rsidR="006A48AF" w:rsidRDefault="00741D9E" w:rsidP="00741D9E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2AA16F" w14:textId="77777777" w:rsidR="00E42EA6" w:rsidRPr="00931F4D" w:rsidRDefault="00E42EA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FC55CA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FC55CA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FC55C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FC55CA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FC55CA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C55CA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FC55CA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C55C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C55CA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FC55CA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C55CA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FC55C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454C25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E42EA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4D7FF21F" w14:textId="77777777" w:rsidR="00E42EA6" w:rsidRDefault="00E42EA6" w:rsidP="00E42EA6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bookmarkStart w:id="0" w:name="_GoBack"/>
        <w:bookmarkEnd w:id="0"/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FC55CA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4E374" w14:textId="77777777" w:rsidR="00B91E85" w:rsidRDefault="00B91E85" w:rsidP="00AC1A4B">
      <w:r>
        <w:separator/>
      </w:r>
    </w:p>
  </w:endnote>
  <w:endnote w:type="continuationSeparator" w:id="0">
    <w:p w14:paraId="0A23A5D9" w14:textId="77777777" w:rsidR="00B91E85" w:rsidRDefault="00B91E8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C55CA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C55CA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C6ED2" w14:textId="77777777" w:rsidR="00B91E85" w:rsidRDefault="00B91E85" w:rsidP="00AC1A4B">
      <w:r>
        <w:separator/>
      </w:r>
    </w:p>
  </w:footnote>
  <w:footnote w:type="continuationSeparator" w:id="0">
    <w:p w14:paraId="76EE5B90" w14:textId="77777777" w:rsidR="00B91E85" w:rsidRDefault="00B91E8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F604B7D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41D9E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82890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890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1D9E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1E85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CF70F9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2EA6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55CA"/>
    <w:rsid w:val="00FC6C12"/>
    <w:rsid w:val="00FD5EE9"/>
    <w:rsid w:val="00FD69E4"/>
    <w:rsid w:val="00FD7937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A72B7-F8B2-44FE-BEB4-45C4A2261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2021-01-22T11:33:00Z</cp:lastPrinted>
  <dcterms:created xsi:type="dcterms:W3CDTF">2021-02-17T13:20:00Z</dcterms:created>
  <dcterms:modified xsi:type="dcterms:W3CDTF">2022-10-06T07:05:00Z</dcterms:modified>
</cp:coreProperties>
</file>